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413F0" w14:textId="61DDBC10"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w:t>
      </w:r>
      <w:r w:rsidR="001A0A52">
        <w:rPr>
          <w:rFonts w:asciiTheme="minorHAnsi" w:eastAsiaTheme="majorEastAsia" w:hAnsiTheme="minorHAnsi" w:cstheme="majorBidi"/>
          <w:b/>
          <w:bCs/>
          <w:szCs w:val="22"/>
        </w:rPr>
        <w:t>GZ</w:t>
      </w:r>
      <w:r w:rsidR="00A12417" w:rsidRPr="00A12417">
        <w:rPr>
          <w:rFonts w:asciiTheme="minorHAnsi" w:eastAsiaTheme="majorEastAsia" w:hAnsiTheme="minorHAnsi" w:cstheme="majorBidi"/>
          <w:b/>
          <w:bCs/>
          <w:szCs w:val="22"/>
        </w:rPr>
        <w:t>/</w:t>
      </w:r>
      <w:r w:rsidR="00F263A1">
        <w:rPr>
          <w:rFonts w:cs="Calibri"/>
          <w:b/>
          <w:caps/>
          <w:kern w:val="28"/>
        </w:rPr>
        <w:t>04559</w:t>
      </w:r>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BC6C35">
        <w:rPr>
          <w:rFonts w:asciiTheme="minorHAnsi" w:eastAsiaTheme="majorEastAsia" w:hAnsiTheme="minorHAnsi" w:cstheme="majorBidi"/>
          <w:b/>
          <w:bCs/>
          <w:szCs w:val="22"/>
        </w:rPr>
        <w:t>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14B70F24"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DF6CCE" w:rsidRPr="00DF6CCE">
        <w:rPr>
          <w:rFonts w:cs="Arial"/>
          <w:b/>
          <w:bCs/>
          <w:i/>
          <w:snapToGrid w:val="0"/>
          <w:color w:val="000000"/>
          <w:szCs w:val="22"/>
          <w:u w:val="single"/>
        </w:rPr>
        <w:t>Rozbudowa sieci elektroenergetycznej na terenie RE Mielec dla przyłączenia odbiorców – zadanie „pod klucz</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C70DF1">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DF6CCE" w:rsidRPr="004651BA" w14:paraId="3206A02F" w14:textId="77777777" w:rsidTr="003D3156">
        <w:trPr>
          <w:trHeight w:val="65"/>
          <w:jc w:val="center"/>
        </w:trPr>
        <w:tc>
          <w:tcPr>
            <w:tcW w:w="205" w:type="pct"/>
            <w:tcBorders>
              <w:right w:val="single" w:sz="4" w:space="0" w:color="auto"/>
            </w:tcBorders>
            <w:vAlign w:val="center"/>
          </w:tcPr>
          <w:p w14:paraId="1325139B" w14:textId="433C02D1" w:rsidR="00DF6CCE" w:rsidRPr="00B22747" w:rsidRDefault="00DF6CCE" w:rsidP="00890834">
            <w:pPr>
              <w:tabs>
                <w:tab w:val="left" w:pos="71"/>
              </w:tabs>
              <w:autoSpaceDE w:val="0"/>
              <w:autoSpaceDN w:val="0"/>
              <w:spacing w:before="60" w:after="60" w:line="240" w:lineRule="auto"/>
              <w:jc w:val="center"/>
              <w:rPr>
                <w:rFonts w:cs="Calibri"/>
                <w:szCs w:val="22"/>
              </w:rPr>
            </w:pPr>
            <w:r>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106DD4F0" w14:textId="77777777" w:rsidR="00DF6CCE" w:rsidRPr="00B22747" w:rsidRDefault="00DF6CCE"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08EB46E" w14:textId="77777777" w:rsidR="00DF6CCE" w:rsidRPr="00B22747" w:rsidRDefault="00DF6CCE"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5DACD778" w14:textId="77777777" w:rsidR="00DF6CCE" w:rsidRPr="00B22747" w:rsidRDefault="00DF6CCE"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4AD30BEE" w14:textId="77777777" w:rsidR="00DF6CCE" w:rsidRPr="00B22747" w:rsidRDefault="00DF6CCE"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1D7D9489" w14:textId="77777777" w:rsidR="00DF6CCE" w:rsidRPr="00B22747" w:rsidRDefault="00DF6CCE"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75B814E6" w14:textId="77777777" w:rsidR="00DF6CCE" w:rsidRPr="00B22747" w:rsidRDefault="00DF6CCE" w:rsidP="00890834">
            <w:pPr>
              <w:spacing w:before="60" w:after="60" w:line="240" w:lineRule="auto"/>
              <w:jc w:val="left"/>
              <w:rPr>
                <w:rFonts w:cs="Calibri"/>
                <w:szCs w:val="22"/>
              </w:rPr>
            </w:pPr>
          </w:p>
        </w:tc>
      </w:tr>
      <w:tr w:rsidR="00DF6CCE" w:rsidRPr="004651BA" w14:paraId="100BE574" w14:textId="77777777" w:rsidTr="003D3156">
        <w:trPr>
          <w:trHeight w:val="65"/>
          <w:jc w:val="center"/>
        </w:trPr>
        <w:tc>
          <w:tcPr>
            <w:tcW w:w="205" w:type="pct"/>
            <w:tcBorders>
              <w:right w:val="single" w:sz="4" w:space="0" w:color="auto"/>
            </w:tcBorders>
            <w:vAlign w:val="center"/>
          </w:tcPr>
          <w:p w14:paraId="0C935B3D" w14:textId="7044DA4C" w:rsidR="00DF6CCE" w:rsidRPr="00B22747" w:rsidRDefault="00DF6CCE" w:rsidP="00890834">
            <w:pPr>
              <w:tabs>
                <w:tab w:val="left" w:pos="71"/>
              </w:tabs>
              <w:autoSpaceDE w:val="0"/>
              <w:autoSpaceDN w:val="0"/>
              <w:spacing w:before="60" w:after="60" w:line="240" w:lineRule="auto"/>
              <w:jc w:val="center"/>
              <w:rPr>
                <w:rFonts w:cs="Calibri"/>
                <w:szCs w:val="22"/>
              </w:rPr>
            </w:pPr>
            <w:r>
              <w:rPr>
                <w:rFonts w:cs="Calibri"/>
                <w:szCs w:val="22"/>
              </w:rPr>
              <w:t>4</w:t>
            </w:r>
          </w:p>
        </w:tc>
        <w:tc>
          <w:tcPr>
            <w:tcW w:w="856" w:type="pct"/>
            <w:tcBorders>
              <w:top w:val="single" w:sz="4" w:space="0" w:color="auto"/>
              <w:left w:val="single" w:sz="4" w:space="0" w:color="auto"/>
              <w:bottom w:val="single" w:sz="4" w:space="0" w:color="auto"/>
              <w:right w:val="single" w:sz="4" w:space="0" w:color="auto"/>
            </w:tcBorders>
            <w:vAlign w:val="center"/>
          </w:tcPr>
          <w:p w14:paraId="0C1FDAA7" w14:textId="77777777" w:rsidR="00DF6CCE" w:rsidRPr="00B22747" w:rsidRDefault="00DF6CCE"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3D13E194" w14:textId="77777777" w:rsidR="00DF6CCE" w:rsidRPr="00B22747" w:rsidRDefault="00DF6CCE"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EC1CB59" w14:textId="77777777" w:rsidR="00DF6CCE" w:rsidRPr="00B22747" w:rsidRDefault="00DF6CCE"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2BA2F458" w14:textId="77777777" w:rsidR="00DF6CCE" w:rsidRPr="00B22747" w:rsidRDefault="00DF6CCE"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58493BC" w14:textId="77777777" w:rsidR="00DF6CCE" w:rsidRPr="00B22747" w:rsidRDefault="00DF6CCE"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A245CE0" w14:textId="77777777" w:rsidR="00DF6CCE" w:rsidRPr="00B22747" w:rsidRDefault="00DF6CCE" w:rsidP="00890834">
            <w:pPr>
              <w:spacing w:before="60" w:after="60" w:line="240" w:lineRule="auto"/>
              <w:jc w:val="left"/>
              <w:rPr>
                <w:rFonts w:cs="Calibri"/>
                <w:szCs w:val="22"/>
              </w:rPr>
            </w:pPr>
          </w:p>
        </w:tc>
      </w:tr>
      <w:tr w:rsidR="00DF6CCE" w:rsidRPr="004651BA" w14:paraId="02161E6C" w14:textId="77777777" w:rsidTr="003D3156">
        <w:trPr>
          <w:trHeight w:val="65"/>
          <w:jc w:val="center"/>
        </w:trPr>
        <w:tc>
          <w:tcPr>
            <w:tcW w:w="205" w:type="pct"/>
            <w:tcBorders>
              <w:right w:val="single" w:sz="4" w:space="0" w:color="auto"/>
            </w:tcBorders>
            <w:vAlign w:val="center"/>
          </w:tcPr>
          <w:p w14:paraId="457E1960" w14:textId="1C7795AA" w:rsidR="00DF6CCE" w:rsidRPr="00B22747" w:rsidRDefault="00DF6CCE" w:rsidP="00890834">
            <w:pPr>
              <w:tabs>
                <w:tab w:val="left" w:pos="71"/>
              </w:tabs>
              <w:autoSpaceDE w:val="0"/>
              <w:autoSpaceDN w:val="0"/>
              <w:spacing w:before="60" w:after="60" w:line="240" w:lineRule="auto"/>
              <w:jc w:val="center"/>
              <w:rPr>
                <w:rFonts w:cs="Calibri"/>
                <w:szCs w:val="22"/>
              </w:rPr>
            </w:pPr>
            <w:r>
              <w:rPr>
                <w:rFonts w:cs="Calibri"/>
                <w:szCs w:val="22"/>
              </w:rPr>
              <w:t>5</w:t>
            </w:r>
          </w:p>
        </w:tc>
        <w:tc>
          <w:tcPr>
            <w:tcW w:w="856" w:type="pct"/>
            <w:tcBorders>
              <w:top w:val="single" w:sz="4" w:space="0" w:color="auto"/>
              <w:left w:val="single" w:sz="4" w:space="0" w:color="auto"/>
              <w:bottom w:val="single" w:sz="4" w:space="0" w:color="auto"/>
              <w:right w:val="single" w:sz="4" w:space="0" w:color="auto"/>
            </w:tcBorders>
            <w:vAlign w:val="center"/>
          </w:tcPr>
          <w:p w14:paraId="11A047AD" w14:textId="77777777" w:rsidR="00DF6CCE" w:rsidRPr="00B22747" w:rsidRDefault="00DF6CCE"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CEA7C7B" w14:textId="77777777" w:rsidR="00DF6CCE" w:rsidRPr="00B22747" w:rsidRDefault="00DF6CCE"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5AB66335" w14:textId="77777777" w:rsidR="00DF6CCE" w:rsidRPr="00B22747" w:rsidRDefault="00DF6CCE"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2208D101" w14:textId="77777777" w:rsidR="00DF6CCE" w:rsidRPr="00B22747" w:rsidRDefault="00DF6CCE"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4746EAA8" w14:textId="77777777" w:rsidR="00DF6CCE" w:rsidRPr="00B22747" w:rsidRDefault="00DF6CCE"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6A4F9F7" w14:textId="77777777" w:rsidR="00DF6CCE" w:rsidRPr="00B22747" w:rsidRDefault="00DF6CCE"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72F9C946" w:rsidR="00F71BCF" w:rsidRPr="00B22747" w:rsidRDefault="00DF6CCE" w:rsidP="00890834">
            <w:pPr>
              <w:tabs>
                <w:tab w:val="left" w:pos="71"/>
              </w:tabs>
              <w:autoSpaceDE w:val="0"/>
              <w:autoSpaceDN w:val="0"/>
              <w:spacing w:before="60" w:after="60" w:line="240" w:lineRule="auto"/>
              <w:jc w:val="center"/>
              <w:rPr>
                <w:rFonts w:cs="Calibri"/>
                <w:szCs w:val="22"/>
              </w:rPr>
            </w:pPr>
            <w:r>
              <w:rPr>
                <w:rFonts w:cs="Calibri"/>
                <w:szCs w:val="22"/>
              </w:rPr>
              <w:t>6</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footerReference w:type="default" r:id="rId13"/>
      <w:headerReference w:type="first" r:id="rId14"/>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F4965" w14:textId="77777777" w:rsidR="005E55E6" w:rsidRDefault="005E55E6" w:rsidP="004A302B">
      <w:pPr>
        <w:spacing w:line="240" w:lineRule="auto"/>
      </w:pPr>
      <w:r>
        <w:separator/>
      </w:r>
    </w:p>
  </w:endnote>
  <w:endnote w:type="continuationSeparator" w:id="0">
    <w:p w14:paraId="23E324D4" w14:textId="77777777" w:rsidR="005E55E6" w:rsidRDefault="005E55E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C1134" w14:textId="77777777" w:rsidR="005E55E6" w:rsidRDefault="005E55E6" w:rsidP="004A302B">
      <w:pPr>
        <w:spacing w:line="240" w:lineRule="auto"/>
      </w:pPr>
      <w:r>
        <w:separator/>
      </w:r>
    </w:p>
  </w:footnote>
  <w:footnote w:type="continuationSeparator" w:id="0">
    <w:p w14:paraId="5C7B70A2" w14:textId="77777777" w:rsidR="005E55E6" w:rsidRDefault="005E55E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3F5B37A1" w:rsidR="00BB4FE7" w:rsidRPr="00BB4FE7" w:rsidRDefault="003E67A8" w:rsidP="003E67A8">
    <w:pPr>
      <w:pStyle w:val="Nagwek"/>
      <w:tabs>
        <w:tab w:val="left" w:pos="2580"/>
        <w:tab w:val="left" w:pos="2985"/>
      </w:tabs>
      <w:spacing w:after="120"/>
      <w:ind w:left="-709"/>
      <w:jc w:val="left"/>
      <w:rPr>
        <w:rFonts w:asciiTheme="minorHAnsi" w:hAnsiTheme="minorHAnsi"/>
        <w:b/>
        <w:bCs/>
        <w:color w:val="1F497D" w:themeColor="text2"/>
        <w:sz w:val="16"/>
        <w:szCs w:val="16"/>
      </w:rPr>
    </w:pPr>
    <w:r>
      <w:rPr>
        <w:noProof/>
      </w:rPr>
      <w:drawing>
        <wp:inline distT="0" distB="0" distL="0" distR="0" wp14:anchorId="2971E30C" wp14:editId="112008BF">
          <wp:extent cx="752381" cy="590476"/>
          <wp:effectExtent l="0" t="0" r="0" b="635"/>
          <wp:docPr id="15977199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719911" name=""/>
                  <pic:cNvPicPr/>
                </pic:nvPicPr>
                <pic:blipFill>
                  <a:blip r:embed="rId1"/>
                  <a:stretch>
                    <a:fillRect/>
                  </a:stretch>
                </pic:blipFill>
                <pic:spPr>
                  <a:xfrm>
                    <a:off x="0" y="0"/>
                    <a:ext cx="752381" cy="59047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920095047">
    <w:abstractNumId w:val="22"/>
  </w:num>
  <w:num w:numId="2" w16cid:durableId="1557620606">
    <w:abstractNumId w:val="9"/>
  </w:num>
  <w:num w:numId="3" w16cid:durableId="265190788">
    <w:abstractNumId w:val="4"/>
  </w:num>
  <w:num w:numId="4" w16cid:durableId="1319112574">
    <w:abstractNumId w:val="36"/>
  </w:num>
  <w:num w:numId="5" w16cid:durableId="1700888091">
    <w:abstractNumId w:val="19"/>
  </w:num>
  <w:num w:numId="6" w16cid:durableId="1980838304">
    <w:abstractNumId w:val="14"/>
  </w:num>
  <w:num w:numId="7" w16cid:durableId="2093693097">
    <w:abstractNumId w:val="27"/>
  </w:num>
  <w:num w:numId="8" w16cid:durableId="1773088665">
    <w:abstractNumId w:val="43"/>
  </w:num>
  <w:num w:numId="9" w16cid:durableId="1424689043">
    <w:abstractNumId w:val="12"/>
  </w:num>
  <w:num w:numId="10" w16cid:durableId="1892299341">
    <w:abstractNumId w:val="33"/>
  </w:num>
  <w:num w:numId="11" w16cid:durableId="1472020267">
    <w:abstractNumId w:val="24"/>
  </w:num>
  <w:num w:numId="12" w16cid:durableId="1160729073">
    <w:abstractNumId w:val="18"/>
  </w:num>
  <w:num w:numId="13" w16cid:durableId="501818213">
    <w:abstractNumId w:val="10"/>
  </w:num>
  <w:num w:numId="14" w16cid:durableId="984504827">
    <w:abstractNumId w:val="25"/>
  </w:num>
  <w:num w:numId="15" w16cid:durableId="1255553554">
    <w:abstractNumId w:val="35"/>
  </w:num>
  <w:num w:numId="16" w16cid:durableId="1682007743">
    <w:abstractNumId w:val="32"/>
  </w:num>
  <w:num w:numId="17" w16cid:durableId="1196306926">
    <w:abstractNumId w:val="44"/>
  </w:num>
  <w:num w:numId="18" w16cid:durableId="976880790">
    <w:abstractNumId w:val="16"/>
  </w:num>
  <w:num w:numId="19" w16cid:durableId="35931549">
    <w:abstractNumId w:val="5"/>
  </w:num>
  <w:num w:numId="20" w16cid:durableId="1056733966">
    <w:abstractNumId w:val="29"/>
  </w:num>
  <w:num w:numId="21" w16cid:durableId="9436595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46119016">
    <w:abstractNumId w:val="7"/>
  </w:num>
  <w:num w:numId="23" w16cid:durableId="608467532">
    <w:abstractNumId w:val="46"/>
  </w:num>
  <w:num w:numId="24" w16cid:durableId="1957368008">
    <w:abstractNumId w:val="8"/>
  </w:num>
  <w:num w:numId="25" w16cid:durableId="283118916">
    <w:abstractNumId w:val="20"/>
  </w:num>
  <w:num w:numId="26" w16cid:durableId="597061589">
    <w:abstractNumId w:val="13"/>
  </w:num>
  <w:num w:numId="27" w16cid:durableId="1859736709">
    <w:abstractNumId w:val="23"/>
  </w:num>
  <w:num w:numId="28" w16cid:durableId="456874943">
    <w:abstractNumId w:val="6"/>
  </w:num>
  <w:num w:numId="29" w16cid:durableId="2103646669">
    <w:abstractNumId w:val="21"/>
  </w:num>
  <w:num w:numId="30" w16cid:durableId="1122722242">
    <w:abstractNumId w:val="28"/>
  </w:num>
  <w:num w:numId="31" w16cid:durableId="141774027">
    <w:abstractNumId w:val="26"/>
  </w:num>
  <w:num w:numId="32" w16cid:durableId="1432242763">
    <w:abstractNumId w:val="31"/>
  </w:num>
  <w:num w:numId="33" w16cid:durableId="1988627605">
    <w:abstractNumId w:val="34"/>
  </w:num>
  <w:num w:numId="34" w16cid:durableId="1580558024">
    <w:abstractNumId w:val="15"/>
  </w:num>
  <w:num w:numId="35" w16cid:durableId="1630821245">
    <w:abstractNumId w:val="17"/>
  </w:num>
  <w:num w:numId="36" w16cid:durableId="897210633">
    <w:abstractNumId w:val="3"/>
  </w:num>
  <w:num w:numId="37" w16cid:durableId="650449603">
    <w:abstractNumId w:val="41"/>
  </w:num>
  <w:num w:numId="38" w16cid:durableId="1422069997">
    <w:abstractNumId w:val="38"/>
  </w:num>
  <w:num w:numId="39" w16cid:durableId="1265187557">
    <w:abstractNumId w:val="45"/>
  </w:num>
  <w:num w:numId="40" w16cid:durableId="1633974975">
    <w:abstractNumId w:val="37"/>
  </w:num>
  <w:num w:numId="41" w16cid:durableId="1829245861">
    <w:abstractNumId w:val="30"/>
  </w:num>
  <w:num w:numId="42" w16cid:durableId="8121396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484487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267137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55383360">
    <w:abstractNumId w:val="42"/>
  </w:num>
  <w:num w:numId="46" w16cid:durableId="1437215762">
    <w:abstractNumId w:val="40"/>
  </w:num>
  <w:num w:numId="47" w16cid:durableId="687414022">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84F"/>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5B0C"/>
    <w:rsid w:val="00196400"/>
    <w:rsid w:val="00196C53"/>
    <w:rsid w:val="00196E97"/>
    <w:rsid w:val="00197CE0"/>
    <w:rsid w:val="001A0A52"/>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713"/>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67A8"/>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3ABF"/>
    <w:rsid w:val="004C485B"/>
    <w:rsid w:val="004D17D7"/>
    <w:rsid w:val="004D29D4"/>
    <w:rsid w:val="004D3DF7"/>
    <w:rsid w:val="004D5611"/>
    <w:rsid w:val="004D5FFD"/>
    <w:rsid w:val="004D64B6"/>
    <w:rsid w:val="004D6AB7"/>
    <w:rsid w:val="004D7365"/>
    <w:rsid w:val="004E40E2"/>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4585"/>
    <w:rsid w:val="005D5AF5"/>
    <w:rsid w:val="005D5E1C"/>
    <w:rsid w:val="005D7714"/>
    <w:rsid w:val="005E142C"/>
    <w:rsid w:val="005E28DA"/>
    <w:rsid w:val="005E2BCF"/>
    <w:rsid w:val="005E2F93"/>
    <w:rsid w:val="005E481A"/>
    <w:rsid w:val="005E53E0"/>
    <w:rsid w:val="005E55E6"/>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4248"/>
    <w:rsid w:val="007E51D6"/>
    <w:rsid w:val="007E5A99"/>
    <w:rsid w:val="007E6A61"/>
    <w:rsid w:val="007E7DC1"/>
    <w:rsid w:val="007F0664"/>
    <w:rsid w:val="007F174A"/>
    <w:rsid w:val="007F6102"/>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9A8"/>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694"/>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1A8B"/>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3C9D"/>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6C35"/>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06B1"/>
    <w:rsid w:val="00C70DF1"/>
    <w:rsid w:val="00C73794"/>
    <w:rsid w:val="00C74A32"/>
    <w:rsid w:val="00C75439"/>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A6D"/>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3A4E"/>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2118"/>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6CCE"/>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63A1"/>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 xsi:nil="true"/>
    <dmsv2SWPP2SumMD5 xmlns="http://schemas.microsoft.com/sharepoint/v3">8bc5dbd49e2a150c8c9aacaca9fe6734</dmsv2SWPP2SumMD5>
    <dmsv2BaseMoved xmlns="http://schemas.microsoft.com/sharepoint/v3">false</dmsv2BaseMoved>
    <dmsv2BaseIsSensitive xmlns="http://schemas.microsoft.com/sharepoint/v3">true</dmsv2BaseIsSensitive>
    <dmsv2SWPP2IDSWPP2 xmlns="http://schemas.microsoft.com/sharepoint/v3">700967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23925941</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JEUP5JKVCYQC-1440096624-22129</_dlc_DocId>
    <_dlc_DocIdUrl xmlns="a19cb1c7-c5c7-46d4-85ae-d83685407bba">
      <Url>https://swpp2.dms.gkpge.pl/sites/41/_layouts/15/DocIdRedir.aspx?ID=JEUP5JKVCYQC-1440096624-22129</Url>
      <Description>JEUP5JKVCYQC-1440096624-22129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6B0F3E07-B40C-4AF5-9396-8490AABA64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47F47E-B737-4B6B-B594-4D91324A3622}">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B871DABF-D07C-435D-BBC9-3836741A20B9}">
  <ds:schemaRefs>
    <ds:schemaRef ds:uri="http://schemas.openxmlformats.org/officeDocument/2006/bibliography"/>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988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2</cp:revision>
  <cp:lastPrinted>2020-02-27T07:25:00Z</cp:lastPrinted>
  <dcterms:created xsi:type="dcterms:W3CDTF">2025-12-17T09:48:00Z</dcterms:created>
  <dcterms:modified xsi:type="dcterms:W3CDTF">2025-12-17T09:48:00Z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ec42e309-6d4e-48c7-a73f-0e53f6f80ceb</vt:lpwstr>
  </property>
</Properties>
</file>